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1147B976"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 xml:space="preserve">„Wykonanie dokumentacji projektowej  oraz wymianę istniejącej linii napowietrznej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wraz przyłączami </w:t>
      </w:r>
      <w:proofErr w:type="spellStart"/>
      <w:r w:rsidRPr="0089020B">
        <w:rPr>
          <w:rFonts w:asciiTheme="minorHAnsi" w:hAnsiTheme="minorHAnsi" w:cstheme="minorHAnsi"/>
          <w:b/>
          <w:i/>
          <w:color w:val="FF0000"/>
          <w:sz w:val="20"/>
        </w:rPr>
        <w:t>nn</w:t>
      </w:r>
      <w:proofErr w:type="spellEnd"/>
      <w:r w:rsidRPr="0089020B">
        <w:rPr>
          <w:rFonts w:asciiTheme="minorHAnsi" w:hAnsiTheme="minorHAnsi" w:cstheme="minorHAnsi"/>
          <w:b/>
          <w:i/>
          <w:color w:val="FF0000"/>
          <w:sz w:val="20"/>
        </w:rPr>
        <w:t xml:space="preserve"> na terenie Rejonu Energetycznego </w:t>
      </w:r>
      <w:r w:rsidR="00A6300E">
        <w:rPr>
          <w:rFonts w:asciiTheme="minorHAnsi" w:hAnsiTheme="minorHAnsi" w:cstheme="minorHAnsi"/>
          <w:b/>
          <w:i/>
          <w:color w:val="FF0000"/>
          <w:sz w:val="20"/>
        </w:rPr>
        <w:t xml:space="preserve">Tomaszów </w:t>
      </w:r>
      <w:proofErr w:type="spellStart"/>
      <w:r w:rsidR="00A6300E">
        <w:rPr>
          <w:rFonts w:asciiTheme="minorHAnsi" w:hAnsiTheme="minorHAnsi" w:cstheme="minorHAnsi"/>
          <w:b/>
          <w:i/>
          <w:color w:val="FF0000"/>
          <w:sz w:val="20"/>
        </w:rPr>
        <w:t>Maz</w:t>
      </w:r>
      <w:proofErr w:type="spellEnd"/>
      <w:r w:rsidR="00A6300E">
        <w:rPr>
          <w:rFonts w:asciiTheme="minorHAnsi" w:hAnsiTheme="minorHAnsi" w:cstheme="minorHAnsi"/>
          <w:b/>
          <w:i/>
          <w:color w:val="FF0000"/>
          <w:sz w:val="20"/>
        </w:rPr>
        <w:t xml:space="preserve">. </w:t>
      </w:r>
      <w:r w:rsidRPr="0089020B">
        <w:rPr>
          <w:rFonts w:asciiTheme="minorHAnsi" w:hAnsiTheme="minorHAnsi" w:cstheme="minorHAnsi"/>
          <w:b/>
          <w:i/>
          <w:color w:val="FF0000"/>
          <w:sz w:val="20"/>
        </w:rPr>
        <w:t>/</w:t>
      </w:r>
      <w:r w:rsidR="00A6300E">
        <w:rPr>
          <w:rFonts w:asciiTheme="minorHAnsi" w:hAnsiTheme="minorHAnsi" w:cstheme="minorHAnsi"/>
          <w:b/>
          <w:i/>
          <w:color w:val="FF0000"/>
          <w:sz w:val="20"/>
        </w:rPr>
        <w:t xml:space="preserve"> </w:t>
      </w:r>
      <w:r w:rsidRPr="0089020B">
        <w:rPr>
          <w:rFonts w:asciiTheme="minorHAnsi" w:hAnsiTheme="minorHAnsi" w:cstheme="minorHAnsi"/>
          <w:b/>
          <w:i/>
          <w:color w:val="FF0000"/>
          <w:sz w:val="20"/>
        </w:rPr>
        <w:t>(</w:t>
      </w:r>
      <w:r w:rsidR="0016592E">
        <w:rPr>
          <w:rFonts w:asciiTheme="minorHAnsi" w:hAnsiTheme="minorHAnsi" w:cstheme="minorHAnsi"/>
          <w:b/>
          <w:i/>
          <w:color w:val="FF0000"/>
          <w:sz w:val="20"/>
        </w:rPr>
        <w:t>Eminów</w:t>
      </w:r>
      <w:r w:rsidR="00662F21">
        <w:rPr>
          <w:rFonts w:asciiTheme="minorHAnsi" w:hAnsiTheme="minorHAnsi" w:cstheme="minorHAnsi"/>
          <w:b/>
          <w:i/>
          <w:color w:val="FF0000"/>
          <w:sz w:val="20"/>
        </w:rPr>
        <w:t xml:space="preserve"> gm. </w:t>
      </w:r>
      <w:r w:rsidR="0016592E">
        <w:rPr>
          <w:rFonts w:asciiTheme="minorHAnsi" w:hAnsiTheme="minorHAnsi" w:cstheme="minorHAnsi"/>
          <w:b/>
          <w:i/>
          <w:color w:val="FF0000"/>
          <w:sz w:val="20"/>
        </w:rPr>
        <w:t>Rokiciny</w:t>
      </w:r>
      <w:r w:rsidR="00662F21">
        <w:rPr>
          <w:rFonts w:asciiTheme="minorHAnsi" w:hAnsiTheme="minorHAnsi" w:cstheme="minorHAnsi"/>
          <w:b/>
          <w:i/>
          <w:color w:val="FF0000"/>
          <w:sz w:val="20"/>
        </w:rPr>
        <w:t>,</w:t>
      </w:r>
      <w:r w:rsidR="00A6300E">
        <w:rPr>
          <w:rFonts w:asciiTheme="minorHAnsi" w:hAnsiTheme="minorHAnsi" w:cstheme="minorHAnsi"/>
          <w:b/>
          <w:i/>
          <w:color w:val="FF0000"/>
          <w:sz w:val="20"/>
        </w:rPr>
        <w:t xml:space="preserve"> obręb stacji 6-</w:t>
      </w:r>
      <w:r w:rsidR="0016592E">
        <w:rPr>
          <w:rFonts w:asciiTheme="minorHAnsi" w:hAnsiTheme="minorHAnsi" w:cstheme="minorHAnsi"/>
          <w:b/>
          <w:i/>
          <w:color w:val="FF0000"/>
          <w:sz w:val="20"/>
        </w:rPr>
        <w:t>0464</w:t>
      </w:r>
      <w:r w:rsidRPr="0089020B">
        <w:rPr>
          <w:rFonts w:asciiTheme="minorHAnsi" w:hAnsiTheme="minorHAnsi" w:cstheme="minorHAnsi"/>
          <w:b/>
          <w:i/>
          <w:color w:val="FF0000"/>
          <w:sz w:val="20"/>
        </w:rPr>
        <w:t>)”</w:t>
      </w:r>
    </w:p>
    <w:p w14:paraId="299040AB" w14:textId="77777777" w:rsidR="002507AB" w:rsidRDefault="002507AB" w:rsidP="0089020B">
      <w:pPr>
        <w:pStyle w:val="Akapitzlist"/>
        <w:spacing w:before="120" w:line="276" w:lineRule="auto"/>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142D68DB" w14:textId="10A2AB77" w:rsidR="002507AB" w:rsidRPr="002507AB" w:rsidRDefault="0016592E" w:rsidP="0089020B">
      <w:pPr>
        <w:pStyle w:val="Akapitzlist"/>
        <w:spacing w:before="120" w:line="276" w:lineRule="auto"/>
        <w:outlineLvl w:val="0"/>
        <w:rPr>
          <w:rFonts w:asciiTheme="minorHAnsi" w:hAnsiTheme="minorHAnsi" w:cstheme="minorHAnsi"/>
          <w:b/>
          <w:i/>
          <w:color w:val="FF0000"/>
          <w:sz w:val="20"/>
        </w:rPr>
      </w:pPr>
      <w:r w:rsidRPr="0016592E">
        <w:rPr>
          <w:rFonts w:asciiTheme="minorHAnsi" w:hAnsiTheme="minorHAnsi" w:cstheme="minorHAnsi"/>
          <w:b/>
          <w:i/>
          <w:color w:val="FF0000"/>
          <w:sz w:val="20"/>
        </w:rPr>
        <w:t xml:space="preserve">Wykonanie dokumentacji projektowej oraz wymiana istniejącej linii napowietrznej </w:t>
      </w:r>
      <w:proofErr w:type="spellStart"/>
      <w:r w:rsidRPr="0016592E">
        <w:rPr>
          <w:rFonts w:asciiTheme="minorHAnsi" w:hAnsiTheme="minorHAnsi" w:cstheme="minorHAnsi"/>
          <w:b/>
          <w:i/>
          <w:color w:val="FF0000"/>
          <w:sz w:val="20"/>
        </w:rPr>
        <w:t>nN</w:t>
      </w:r>
      <w:proofErr w:type="spellEnd"/>
      <w:r w:rsidRPr="0016592E">
        <w:rPr>
          <w:rFonts w:asciiTheme="minorHAnsi" w:hAnsiTheme="minorHAnsi" w:cstheme="minorHAnsi"/>
          <w:b/>
          <w:i/>
          <w:color w:val="FF0000"/>
          <w:sz w:val="20"/>
        </w:rPr>
        <w:t xml:space="preserve"> wraz przyłączami napowietrznymi </w:t>
      </w:r>
      <w:proofErr w:type="spellStart"/>
      <w:r w:rsidRPr="0016592E">
        <w:rPr>
          <w:rFonts w:asciiTheme="minorHAnsi" w:hAnsiTheme="minorHAnsi" w:cstheme="minorHAnsi"/>
          <w:b/>
          <w:i/>
          <w:color w:val="FF0000"/>
          <w:sz w:val="20"/>
        </w:rPr>
        <w:t>nN</w:t>
      </w:r>
      <w:proofErr w:type="spellEnd"/>
      <w:r w:rsidRPr="0016592E">
        <w:rPr>
          <w:rFonts w:asciiTheme="minorHAnsi" w:hAnsiTheme="minorHAnsi" w:cstheme="minorHAnsi"/>
          <w:b/>
          <w:i/>
          <w:color w:val="FF0000"/>
          <w:sz w:val="20"/>
        </w:rPr>
        <w:t xml:space="preserve"> na terenie Rejonu Energetycznego Tomaszów Mazowiecki (Eminów, obręb stacji 6-0464)</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06C5F549"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2507AB" w:rsidRPr="002507AB">
        <w:rPr>
          <w:rFonts w:ascii="Verdana" w:hAnsi="Verdana" w:cstheme="minorHAnsi"/>
          <w:b/>
          <w:bCs/>
          <w:color w:val="FF0000"/>
          <w:sz w:val="18"/>
          <w:szCs w:val="18"/>
        </w:rPr>
        <w:t>(</w:t>
      </w:r>
      <w:r w:rsidR="00510AF6">
        <w:rPr>
          <w:rFonts w:ascii="Verdana" w:hAnsi="Verdana" w:cstheme="minorHAnsi"/>
          <w:b/>
          <w:bCs/>
          <w:color w:val="FF0000"/>
          <w:sz w:val="18"/>
          <w:szCs w:val="18"/>
        </w:rPr>
        <w:t xml:space="preserve">RE </w:t>
      </w:r>
      <w:r w:rsidR="00A6300E">
        <w:rPr>
          <w:rFonts w:ascii="Verdana" w:hAnsi="Verdana" w:cstheme="minorHAnsi"/>
          <w:b/>
          <w:bCs/>
          <w:color w:val="FF0000"/>
          <w:sz w:val="18"/>
          <w:szCs w:val="18"/>
        </w:rPr>
        <w:t>Tomaszów Mazowiecki</w:t>
      </w:r>
      <w:r w:rsidR="002507AB" w:rsidRPr="002507AB">
        <w:rPr>
          <w:rFonts w:ascii="Verdana" w:hAnsi="Verdana" w:cstheme="minorHAnsi"/>
          <w:b/>
          <w:bCs/>
          <w:color w:val="FF0000"/>
          <w:sz w:val="18"/>
          <w:szCs w:val="18"/>
        </w:rPr>
        <w:t>)</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lastRenderedPageBreak/>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21A86713" w14:textId="05E91D75" w:rsidR="00A473BE" w:rsidRPr="00802AC7" w:rsidRDefault="00FD6F95" w:rsidP="00A473BE">
      <w:pPr>
        <w:spacing w:before="120" w:line="276" w:lineRule="auto"/>
        <w:outlineLvl w:val="0"/>
        <w:rPr>
          <w:rFonts w:ascii="Verdana" w:hAnsi="Verdana" w:cstheme="minorHAnsi"/>
          <w:sz w:val="18"/>
          <w:szCs w:val="18"/>
        </w:rPr>
      </w:pPr>
      <w:bookmarkStart w:id="0" w:name="_Hlk216348800"/>
      <w:r>
        <w:rPr>
          <w:rFonts w:asciiTheme="minorHAnsi" w:hAnsiTheme="minorHAnsi" w:cstheme="minorHAnsi"/>
          <w:b/>
          <w:i/>
          <w:color w:val="FF0000"/>
          <w:sz w:val="20"/>
        </w:rPr>
        <w:t xml:space="preserve">31.08.2026 </w:t>
      </w:r>
      <w:r w:rsidR="00A6300E">
        <w:rPr>
          <w:rFonts w:asciiTheme="minorHAnsi" w:hAnsiTheme="minorHAnsi" w:cstheme="minorHAnsi"/>
          <w:b/>
          <w:i/>
          <w:color w:val="FF0000"/>
          <w:sz w:val="20"/>
        </w:rPr>
        <w:t>.</w:t>
      </w:r>
      <w:r w:rsidR="0089020B" w:rsidRPr="0089020B">
        <w:rPr>
          <w:rFonts w:asciiTheme="minorHAnsi" w:hAnsiTheme="minorHAnsi" w:cstheme="minorHAnsi"/>
          <w:b/>
          <w:i/>
          <w:color w:val="FF0000"/>
          <w:sz w:val="20"/>
        </w:rPr>
        <w:t xml:space="preserve"> </w:t>
      </w:r>
      <w:bookmarkEnd w:id="0"/>
      <w:r w:rsidR="0089020B" w:rsidRPr="0089020B">
        <w:rPr>
          <w:rFonts w:asciiTheme="minorHAnsi" w:hAnsiTheme="minorHAnsi" w:cstheme="minorHAnsi"/>
          <w:sz w:val="20"/>
        </w:rPr>
        <w:t xml:space="preserve">(prace projektowe oraz roboty budowlano-montażowe) </w:t>
      </w:r>
      <w:r w:rsidR="00511069" w:rsidRPr="00802AC7">
        <w:rPr>
          <w:rFonts w:ascii="Verdana" w:hAnsi="Verdana" w:cstheme="minorHAnsi"/>
          <w:sz w:val="18"/>
          <w:szCs w:val="18"/>
        </w:rPr>
        <w:t xml:space="preserve">oraz zgodnie z projektem Umowy zakupowej stanowiącym </w:t>
      </w:r>
      <w:r w:rsidR="00511069" w:rsidRPr="00802AC7">
        <w:rPr>
          <w:rFonts w:ascii="Verdana" w:hAnsi="Verdana" w:cstheme="minorHAnsi"/>
          <w:b/>
          <w:sz w:val="18"/>
          <w:szCs w:val="18"/>
        </w:rPr>
        <w:t>Załącznik nr 5 do SWZ</w:t>
      </w:r>
      <w:r w:rsidR="00511069"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4EC524BE"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89020B" w:rsidRPr="0089020B">
        <w:rPr>
          <w:rFonts w:ascii="Verdana" w:hAnsi="Verdana" w:cstheme="minorHAnsi"/>
          <w:b/>
          <w:bCs/>
          <w:i/>
          <w:iCs/>
          <w:color w:val="FF0000"/>
          <w:sz w:val="18"/>
          <w:szCs w:val="18"/>
        </w:rPr>
        <w:t xml:space="preserve">RE </w:t>
      </w:r>
      <w:r w:rsidR="00A6300E">
        <w:rPr>
          <w:rFonts w:ascii="Verdana" w:hAnsi="Verdana" w:cstheme="minorHAnsi"/>
          <w:b/>
          <w:bCs/>
          <w:i/>
          <w:iCs/>
          <w:color w:val="FF0000"/>
          <w:sz w:val="18"/>
          <w:szCs w:val="18"/>
        </w:rPr>
        <w:t>Tomaszów Mazowiecki</w:t>
      </w:r>
      <w:r w:rsidR="0089020B" w:rsidRPr="0089020B">
        <w:rPr>
          <w:rFonts w:ascii="Verdana" w:hAnsi="Verdana" w:cstheme="minorHAnsi"/>
          <w:b/>
          <w:bCs/>
          <w:i/>
          <w:iCs/>
          <w:color w:val="FF0000"/>
          <w:sz w:val="18"/>
          <w:szCs w:val="18"/>
        </w:rPr>
        <w:t xml:space="preserve">, </w:t>
      </w:r>
      <w:r w:rsidR="0016592E">
        <w:rPr>
          <w:rFonts w:ascii="Verdana" w:hAnsi="Verdana" w:cstheme="minorHAnsi"/>
          <w:b/>
          <w:bCs/>
          <w:i/>
          <w:iCs/>
          <w:color w:val="FF0000"/>
          <w:sz w:val="18"/>
          <w:szCs w:val="18"/>
        </w:rPr>
        <w:t>Eminów</w:t>
      </w:r>
      <w:r w:rsidR="00A6300E">
        <w:rPr>
          <w:rFonts w:ascii="Verdana" w:hAnsi="Verdana" w:cstheme="minorHAnsi"/>
          <w:b/>
          <w:bCs/>
          <w:i/>
          <w:iCs/>
          <w:color w:val="FF0000"/>
          <w:sz w:val="18"/>
          <w:szCs w:val="18"/>
        </w:rPr>
        <w:t xml:space="preserve"> gm. </w:t>
      </w:r>
      <w:r w:rsidR="0016592E">
        <w:rPr>
          <w:rFonts w:ascii="Verdana" w:hAnsi="Verdana" w:cstheme="minorHAnsi"/>
          <w:b/>
          <w:bCs/>
          <w:i/>
          <w:iCs/>
          <w:color w:val="FF0000"/>
          <w:sz w:val="18"/>
          <w:szCs w:val="18"/>
        </w:rPr>
        <w:t>Rokiciny</w:t>
      </w:r>
      <w:r w:rsidR="00A6300E">
        <w:rPr>
          <w:rFonts w:ascii="Verdana" w:hAnsi="Verdana" w:cstheme="minorHAnsi"/>
          <w:b/>
          <w:bCs/>
          <w:i/>
          <w:iCs/>
          <w:color w:val="FF0000"/>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lastRenderedPageBreak/>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2DAB" w14:textId="77777777" w:rsidR="00CD4DC5" w:rsidRDefault="00CD4DC5" w:rsidP="004A302B">
      <w:pPr>
        <w:spacing w:line="240" w:lineRule="auto"/>
      </w:pPr>
      <w:r>
        <w:separator/>
      </w:r>
    </w:p>
  </w:endnote>
  <w:endnote w:type="continuationSeparator" w:id="0">
    <w:p w14:paraId="685D4BCF" w14:textId="77777777" w:rsidR="00CD4DC5" w:rsidRDefault="00CD4D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B2D1" w14:textId="77777777" w:rsidR="00CD4DC5" w:rsidRDefault="00CD4DC5" w:rsidP="004A302B">
      <w:pPr>
        <w:spacing w:line="240" w:lineRule="auto"/>
      </w:pPr>
      <w:r>
        <w:separator/>
      </w:r>
    </w:p>
  </w:footnote>
  <w:footnote w:type="continuationSeparator" w:id="0">
    <w:p w14:paraId="52BC22F2" w14:textId="77777777" w:rsidR="00CD4DC5" w:rsidRDefault="00CD4DC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FF27BD"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D731BE3" w14:textId="273F5154" w:rsidR="00802AC7" w:rsidRPr="00FF27BD" w:rsidRDefault="00FF27BD" w:rsidP="00802AC7">
          <w:pPr>
            <w:suppressAutoHyphens/>
            <w:ind w:right="187"/>
            <w:rPr>
              <w:rFonts w:asciiTheme="majorHAnsi" w:hAnsiTheme="majorHAnsi"/>
              <w:color w:val="000000" w:themeColor="text1"/>
              <w:sz w:val="14"/>
              <w:szCs w:val="18"/>
              <w:lang w:val="en-GB"/>
            </w:rPr>
          </w:pPr>
          <w:r w:rsidRPr="00FF27BD">
            <w:rPr>
              <w:rFonts w:asciiTheme="majorHAnsi" w:hAnsiTheme="majorHAnsi"/>
              <w:color w:val="000000" w:themeColor="text1"/>
              <w:sz w:val="14"/>
              <w:szCs w:val="18"/>
              <w:lang w:val="en-GB"/>
            </w:rPr>
            <w:t>POST/DYS/OLD/GZ/04487/2025</w:t>
          </w:r>
          <w:r w:rsidRPr="00FF27BD">
            <w:rPr>
              <w:rFonts w:asciiTheme="majorHAnsi" w:hAnsiTheme="majorHAnsi"/>
              <w:color w:val="000000" w:themeColor="text1"/>
              <w:sz w:val="14"/>
              <w:szCs w:val="18"/>
              <w:lang w:val="en-GB"/>
            </w:rPr>
            <w:t xml:space="preserve">  c</w:t>
          </w:r>
          <w:r>
            <w:rPr>
              <w:rFonts w:asciiTheme="majorHAnsi" w:hAnsiTheme="majorHAnsi"/>
              <w:color w:val="000000" w:themeColor="text1"/>
              <w:sz w:val="14"/>
              <w:szCs w:val="18"/>
              <w:lang w:val="en-GB"/>
            </w:rPr>
            <w:t>z.1</w:t>
          </w:r>
        </w:p>
        <w:p w14:paraId="14019362" w14:textId="77777777" w:rsidR="00802AC7" w:rsidRPr="00FF27BD" w:rsidRDefault="00802AC7" w:rsidP="00802AC7">
          <w:pPr>
            <w:suppressAutoHyphens/>
            <w:ind w:right="187"/>
            <w:rPr>
              <w:rFonts w:asciiTheme="majorHAnsi" w:hAnsiTheme="majorHAnsi"/>
              <w:color w:val="000000" w:themeColor="text1"/>
              <w:sz w:val="14"/>
              <w:szCs w:val="18"/>
              <w:lang w:val="en-GB"/>
            </w:rPr>
          </w:pPr>
        </w:p>
      </w:tc>
      <w:tc>
        <w:tcPr>
          <w:tcW w:w="977" w:type="dxa"/>
          <w:vAlign w:val="center"/>
        </w:tcPr>
        <w:p w14:paraId="1B7FC7C2" w14:textId="77777777" w:rsidR="00802AC7" w:rsidRPr="00FF27BD"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FF27BD"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FF27BD"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235FEB8"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2E93CB1"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FF27BD" w:rsidRDefault="002369B6" w:rsidP="00802AC7">
    <w:pPr>
      <w:pStyle w:val="Nagwek"/>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78784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0932129" w14:textId="77777777"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3B8"/>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592E"/>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0CD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3D0C"/>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2F21"/>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15B2"/>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38D"/>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00E"/>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0E0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67F52"/>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2E7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490E"/>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0F4"/>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6F95"/>
    <w:rsid w:val="00FD785F"/>
    <w:rsid w:val="00FE1399"/>
    <w:rsid w:val="00FE1C38"/>
    <w:rsid w:val="00FE3B17"/>
    <w:rsid w:val="00FE458C"/>
    <w:rsid w:val="00FE7C5F"/>
    <w:rsid w:val="00FE7EF9"/>
    <w:rsid w:val="00FE7F2A"/>
    <w:rsid w:val="00FF0185"/>
    <w:rsid w:val="00FF101A"/>
    <w:rsid w:val="00FF1D31"/>
    <w:rsid w:val="00FF2724"/>
    <w:rsid w:val="00FF27BD"/>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przebudowa linii - część 1.docx</dmsv2BaseFileName>
    <dmsv2BaseDisplayName xmlns="http://schemas.microsoft.com/sharepoint/v3">Załącznik nr 1 do SWZ 2026 przebudowa linii - część 1</dmsv2BaseDisplayName>
    <dmsv2SWPP2ObjectNumber xmlns="http://schemas.microsoft.com/sharepoint/v3">POST/DYS/OLD/GZ/04487/2025                        </dmsv2SWPP2ObjectNumber>
    <dmsv2SWPP2SumMD5 xmlns="http://schemas.microsoft.com/sharepoint/v3">45b7eabead9ebefbbb3a011136faa882</dmsv2SWPP2SumMD5>
    <dmsv2BaseMoved xmlns="http://schemas.microsoft.com/sharepoint/v3">false</dmsv2BaseMoved>
    <dmsv2BaseIsSensitive xmlns="http://schemas.microsoft.com/sharepoint/v3">true</dmsv2BaseIsSensitive>
    <dmsv2SWPP2IDSWPP2 xmlns="http://schemas.microsoft.com/sharepoint/v3">701531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23982113</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JEUP5JKVCYQC-1133723987-7824</_dlc_DocId>
    <_dlc_DocIdUrl xmlns="a19cb1c7-c5c7-46d4-85ae-d83685407bba">
      <Url>https://swpp2.dms.gkpge.pl/sites/41/_layouts/15/DocIdRedir.aspx?ID=JEUP5JKVCYQC-1133723987-7824</Url>
      <Description>JEUP5JKVCYQC-1133723987-7824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4.xml><?xml version="1.0" encoding="utf-8"?>
<ds:datastoreItem xmlns:ds="http://schemas.openxmlformats.org/officeDocument/2006/customXml" ds:itemID="{BAB133AC-3DC4-4803-906F-119161BD6000}">
  <ds:schemaRefs>
    <ds:schemaRef ds:uri="http://schemas.microsoft.com/sharepoint/events"/>
  </ds:schemaRefs>
</ds:datastoreItem>
</file>

<file path=customXml/itemProps5.xml><?xml version="1.0" encoding="utf-8"?>
<ds:datastoreItem xmlns:ds="http://schemas.openxmlformats.org/officeDocument/2006/customXml" ds:itemID="{92526C8E-642D-4502-B06C-593B935B0E86}"/>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1682</Words>
  <Characters>10097</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11</cp:revision>
  <cp:lastPrinted>2021-02-26T13:14:00Z</cp:lastPrinted>
  <dcterms:created xsi:type="dcterms:W3CDTF">2025-10-28T08:37:00Z</dcterms:created>
  <dcterms:modified xsi:type="dcterms:W3CDTF">2025-12-11T11:33:00Z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7594508f-6b16-40f8-b92f-d0e59bceead1</vt:lpwstr>
  </property>
</Properties>
</file>